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DE6BA3F"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0C0C6B">
        <w:rPr>
          <w:rFonts w:cs="Calibri"/>
          <w:b/>
          <w:caps/>
          <w:kern w:val="28"/>
        </w:rPr>
        <w:t>04504</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E255F3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1C762B" w:rsidRPr="001C762B">
        <w:rPr>
          <w:rFonts w:ascii="Calibri" w:hAnsi="Calibri" w:cs="Arial"/>
          <w:b/>
          <w:i/>
          <w:snapToGrid w:val="0"/>
          <w:color w:val="000000"/>
          <w:sz w:val="22"/>
          <w:szCs w:val="22"/>
        </w:rPr>
        <w:t xml:space="preserve">Przebudowa linii napowietrznych SN-15kV i SN- 30 </w:t>
      </w:r>
      <w:proofErr w:type="spellStart"/>
      <w:r w:rsidR="001C762B" w:rsidRPr="001C762B">
        <w:rPr>
          <w:rFonts w:ascii="Calibri" w:hAnsi="Calibri" w:cs="Arial"/>
          <w:b/>
          <w:i/>
          <w:snapToGrid w:val="0"/>
          <w:color w:val="000000"/>
          <w:sz w:val="22"/>
          <w:szCs w:val="22"/>
        </w:rPr>
        <w:t>kV</w:t>
      </w:r>
      <w:proofErr w:type="spellEnd"/>
      <w:r w:rsidR="001C762B" w:rsidRPr="001C762B">
        <w:rPr>
          <w:rFonts w:ascii="Calibri" w:hAnsi="Calibri" w:cs="Arial"/>
          <w:b/>
          <w:i/>
          <w:snapToGrid w:val="0"/>
          <w:color w:val="000000"/>
          <w:sz w:val="22"/>
          <w:szCs w:val="22"/>
        </w:rPr>
        <w:t xml:space="preserve"> na terenie RE Sanok - 2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0C0C6B" w:rsidRDefault="00B24C4F" w:rsidP="00A8557F">
      <w:pPr>
        <w:pStyle w:val="NRI"/>
      </w:pPr>
      <w:r w:rsidRPr="000C0C6B">
        <w:rPr>
          <w:lang w:eastAsia="pl-PL"/>
        </w:rPr>
        <w:t>OSOBY/A UPRAWNIONE/A</w:t>
      </w:r>
      <w:r w:rsidR="009E5DB8" w:rsidRPr="000C0C6B">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29D59A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2DD8157" w:rsidR="00742C11" w:rsidRPr="00742C11" w:rsidRDefault="00742C11" w:rsidP="00A8557F">
      <w:pPr>
        <w:pStyle w:val="Nr"/>
      </w:pPr>
      <w:r w:rsidRPr="00742C11">
        <w:t xml:space="preserve">Część nr </w:t>
      </w:r>
      <w:r w:rsidR="00B2383C">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85FC84"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9A7CCED"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B2383C">
        <w:rPr>
          <w:rFonts w:cs="Calibri"/>
          <w:szCs w:val="22"/>
          <w:lang w:eastAsia="pl-PL"/>
        </w:rPr>
        <w:t>86</w:t>
      </w:r>
      <w:r w:rsidR="000C0C6B">
        <w:rPr>
          <w:rFonts w:cs="Calibri"/>
          <w:szCs w:val="22"/>
          <w:lang w:eastAsia="pl-PL"/>
        </w:rPr>
        <w:t>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D01AF" w14:textId="77777777" w:rsidR="00D50CE9" w:rsidRDefault="00D50CE9" w:rsidP="004A302B">
      <w:pPr>
        <w:spacing w:line="240" w:lineRule="auto"/>
      </w:pPr>
      <w:r>
        <w:separator/>
      </w:r>
    </w:p>
  </w:endnote>
  <w:endnote w:type="continuationSeparator" w:id="0">
    <w:p w14:paraId="35F100B0" w14:textId="77777777" w:rsidR="00D50CE9" w:rsidRDefault="00D50CE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6CEA" w14:textId="77777777" w:rsidR="00D50CE9" w:rsidRDefault="00D50CE9" w:rsidP="004A302B">
      <w:pPr>
        <w:spacing w:line="240" w:lineRule="auto"/>
      </w:pPr>
      <w:r>
        <w:separator/>
      </w:r>
    </w:p>
  </w:footnote>
  <w:footnote w:type="continuationSeparator" w:id="0">
    <w:p w14:paraId="45BA9BE6" w14:textId="77777777" w:rsidR="00D50CE9" w:rsidRDefault="00D50CE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0C6B"/>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62B"/>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39C"/>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1779"/>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83C"/>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3FF"/>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2769B"/>
    <w:rsid w:val="00D30DC4"/>
    <w:rsid w:val="00D3114C"/>
    <w:rsid w:val="00D319DD"/>
    <w:rsid w:val="00D31A17"/>
    <w:rsid w:val="00D33389"/>
    <w:rsid w:val="00D35265"/>
    <w:rsid w:val="00D3652A"/>
    <w:rsid w:val="00D374E7"/>
    <w:rsid w:val="00D41914"/>
    <w:rsid w:val="00D41D8F"/>
    <w:rsid w:val="00D42F0B"/>
    <w:rsid w:val="00D43DBE"/>
    <w:rsid w:val="00D46A1C"/>
    <w:rsid w:val="00D50CE9"/>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4AB"/>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fd5f2778c99aaa6b2d0a5ac373b4eed3</dmsv2SWPP2SumMD5>
    <dmsv2BaseMoved xmlns="http://schemas.microsoft.com/sharepoint/v3">false</dmsv2BaseMoved>
    <dmsv2BaseIsSensitive xmlns="http://schemas.microsoft.com/sharepoint/v3">true</dmsv2BaseIsSensitive>
    <dmsv2SWPP2IDSWPP2 xmlns="http://schemas.microsoft.com/sharepoint/v3">700130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23875514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DPFVW34YURAE-834641568-16110</_dlc_DocId>
    <_dlc_DocIdUrl xmlns="a19cb1c7-c5c7-46d4-85ae-d83685407bba">
      <Url>https://swpp2.dms.gkpge.pl/sites/40/_layouts/15/DocIdRedir.aspx?ID=DPFVW34YURAE-834641568-16110</Url>
      <Description>DPFVW34YURAE-834641568-16110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F750192-2A6E-4C40-B35D-6AD26729C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D5B55CF7-3380-4B30-B24E-9A7ADC1453A0}">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1187</Words>
  <Characters>7124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2025-12-12T07:53:00Z</dcterms:created>
  <dcterms:modified xsi:type="dcterms:W3CDTF">2025-12-12T07:53:00Z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e446c75a-afb9-4ed6-9d1e-c6bb01589557</vt:lpwstr>
  </property>
</Properties>
</file>